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078E5A57"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231AD3">
        <w:rPr>
          <w:rFonts w:cs="Calibri"/>
          <w:caps/>
          <w:color w:val="auto"/>
          <w:kern w:val="28"/>
        </w:rPr>
        <w:t>04217</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7789871F"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bookmarkStart w:id="4" w:name="_GoBack"/>
      <w:bookmarkEnd w:id="4"/>
      <w:r w:rsidR="00231AD3" w:rsidRPr="00231AD3">
        <w:rPr>
          <w:rFonts w:asciiTheme="minorHAnsi" w:hAnsiTheme="minorHAnsi" w:cs="Arial"/>
          <w:b/>
          <w:bCs/>
          <w:i/>
          <w:szCs w:val="22"/>
        </w:rPr>
        <w:t>„Budowa przyłączy kablowych na terenie RE Leżajsk  – 4 części ”</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C11E1" w14:textId="77777777" w:rsidR="00203EC3" w:rsidRDefault="00203EC3" w:rsidP="004A302B">
      <w:pPr>
        <w:spacing w:line="240" w:lineRule="auto"/>
      </w:pPr>
      <w:r>
        <w:separator/>
      </w:r>
    </w:p>
  </w:endnote>
  <w:endnote w:type="continuationSeparator" w:id="0">
    <w:p w14:paraId="023746AE" w14:textId="77777777" w:rsidR="00203EC3" w:rsidRDefault="00203EC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3FB41DD9"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231AD3">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231AD3">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DE22B" w14:textId="77777777" w:rsidR="00203EC3" w:rsidRDefault="00203EC3" w:rsidP="004A302B">
      <w:pPr>
        <w:spacing w:line="240" w:lineRule="auto"/>
      </w:pPr>
      <w:r>
        <w:separator/>
      </w:r>
    </w:p>
  </w:footnote>
  <w:footnote w:type="continuationSeparator" w:id="0">
    <w:p w14:paraId="78A07B6D" w14:textId="77777777" w:rsidR="00203EC3" w:rsidRDefault="00203EC3"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5"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5"/>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40AA391" w:rsidR="0073489A" w:rsidRDefault="00203EC3"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3EC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AD3"/>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B22"/>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POST/DYS/OW/GZ/04217/2025                         </dmsv2SWPP2ObjectNumber>
    <dmsv2SWPP2SumMD5 xmlns="http://schemas.microsoft.com/sharepoint/v3">408fa50efe067d765a10daec9a7596cc</dmsv2SWPP2SumMD5>
    <dmsv2BaseMoved xmlns="http://schemas.microsoft.com/sharepoint/v3">false</dmsv2BaseMoved>
    <dmsv2BaseIsSensitive xmlns="http://schemas.microsoft.com/sharepoint/v3">true</dmsv2BaseIsSensitive>
    <dmsv2SWPP2IDSWPP2 xmlns="http://schemas.microsoft.com/sharepoint/v3">699713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23853145</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DPFVW34YURAE-834641568-8986</_dlc_DocId>
    <_dlc_DocIdUrl xmlns="a19cb1c7-c5c7-46d4-85ae-d83685407bba">
      <Url>https://swpp2.dms.gkpge.pl/sites/40/_layouts/15/DocIdRedir.aspx?ID=DPFVW34YURAE-834641568-8986</Url>
      <Description>DPFVW34YURAE-834641568-8986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A6F95B9-828B-481F-8E19-96FB93125B7E}"/>
</file>

<file path=customXml/itemProps4.xml><?xml version="1.0" encoding="utf-8"?>
<ds:datastoreItem xmlns:ds="http://schemas.openxmlformats.org/officeDocument/2006/customXml" ds:itemID="{9B510317-A4A4-4656-958F-630BDA6CD1DF}"/>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EA40A8D-A2AE-498C-A4F5-77CADEFE6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745</Words>
  <Characters>4471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3</cp:revision>
  <cp:lastPrinted>2020-02-27T07:25:00Z</cp:lastPrinted>
  <dcterms:created xsi:type="dcterms:W3CDTF">2025-11-25T10:09:00Z</dcterms:created>
  <dcterms:modified xsi:type="dcterms:W3CDTF">2025-11-25T10:42:00Z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6a9483e5-1b2e-4b41-a9ca-32d25170fb83</vt:lpwstr>
  </property>
</Properties>
</file>